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STATE OF WYOMING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IN THE DISTRICT COURT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="003D2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COUNTY OF ________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____ JUDICIAL DISTRICT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 xml:space="preserve">IN THE MATTER OF THE 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Probate No.______________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GUARDIANSHIP OF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_________________________,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3D25C7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Minor child(ren).</w:t>
      </w:r>
      <w:r w:rsidR="00C5613A"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="00C5613A"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="00C5613A"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47523" w:rsidRPr="00A93C92" w:rsidRDefault="00C47523" w:rsidP="002E38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C47523" w:rsidRPr="00A93C92" w:rsidRDefault="00C47523" w:rsidP="00C47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7523" w:rsidRPr="00A93C92" w:rsidRDefault="003D25C7" w:rsidP="00C47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</w:t>
      </w:r>
      <w:r w:rsidR="005D762F" w:rsidRPr="00A93C92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E25FFE">
        <w:rPr>
          <w:rFonts w:ascii="Times New Roman" w:hAnsi="Times New Roman" w:cs="Times New Roman"/>
          <w:b/>
          <w:sz w:val="24"/>
          <w:szCs w:val="24"/>
        </w:rPr>
        <w:t>MOTION</w:t>
      </w:r>
      <w:r w:rsidR="00C47523" w:rsidRPr="00A93C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1F41">
        <w:rPr>
          <w:rFonts w:ascii="Times New Roman" w:hAnsi="Times New Roman" w:cs="Times New Roman"/>
          <w:b/>
          <w:sz w:val="24"/>
          <w:szCs w:val="24"/>
        </w:rPr>
        <w:t>TO</w:t>
      </w:r>
      <w:r w:rsidR="00C47523" w:rsidRPr="00A93C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TERMINATE</w:t>
      </w:r>
      <w:r w:rsidR="00E25F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523" w:rsidRPr="00A93C92">
        <w:rPr>
          <w:rFonts w:ascii="Times New Roman" w:hAnsi="Times New Roman" w:cs="Times New Roman"/>
          <w:b/>
          <w:sz w:val="24"/>
          <w:szCs w:val="24"/>
        </w:rPr>
        <w:t>GUARDIANSHIP</w:t>
      </w:r>
      <w:r w:rsidR="00073056" w:rsidRPr="00A93C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(MINOR)</w:t>
      </w:r>
    </w:p>
    <w:p w:rsidR="00C47523" w:rsidRPr="00A93C92" w:rsidRDefault="00C47523" w:rsidP="00C47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C47523" w:rsidRDefault="00C47523" w:rsidP="00C47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566C" w:rsidRDefault="00C47523" w:rsidP="009056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66F2" w:rsidRPr="00E466F2">
        <w:rPr>
          <w:rFonts w:ascii="Times New Roman" w:hAnsi="Times New Roman" w:cs="Times New Roman"/>
          <w:sz w:val="24"/>
          <w:szCs w:val="24"/>
        </w:rPr>
        <w:t>The Respondent sets forth the following as the answers a</w:t>
      </w:r>
      <w:r w:rsidR="00E466F2">
        <w:rPr>
          <w:rFonts w:ascii="Times New Roman" w:hAnsi="Times New Roman" w:cs="Times New Roman"/>
          <w:sz w:val="24"/>
          <w:szCs w:val="24"/>
        </w:rPr>
        <w:t xml:space="preserve">nd responses to the </w:t>
      </w:r>
      <w:r w:rsidR="00A81F41" w:rsidRPr="00A81F41">
        <w:rPr>
          <w:rFonts w:ascii="Times New Roman" w:hAnsi="Times New Roman" w:cs="Times New Roman"/>
          <w:i/>
          <w:sz w:val="24"/>
          <w:szCs w:val="24"/>
        </w:rPr>
        <w:t xml:space="preserve">Motion </w:t>
      </w:r>
      <w:r w:rsidR="003D25C7">
        <w:rPr>
          <w:rFonts w:ascii="Times New Roman" w:hAnsi="Times New Roman" w:cs="Times New Roman"/>
          <w:i/>
          <w:sz w:val="24"/>
          <w:szCs w:val="24"/>
        </w:rPr>
        <w:t>to Terminate</w:t>
      </w:r>
      <w:r w:rsidR="00A81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1F41" w:rsidRPr="00A81F41">
        <w:rPr>
          <w:rFonts w:ascii="Times New Roman" w:hAnsi="Times New Roman" w:cs="Times New Roman"/>
          <w:i/>
          <w:sz w:val="24"/>
          <w:szCs w:val="24"/>
        </w:rPr>
        <w:t xml:space="preserve">Guardianship </w:t>
      </w:r>
      <w:r w:rsidR="00A81F41">
        <w:rPr>
          <w:rFonts w:ascii="Times New Roman" w:hAnsi="Times New Roman" w:cs="Times New Roman"/>
          <w:sz w:val="24"/>
          <w:szCs w:val="24"/>
        </w:rPr>
        <w:t>(</w:t>
      </w:r>
      <w:r w:rsidR="00E466F2">
        <w:rPr>
          <w:rFonts w:ascii="Times New Roman" w:hAnsi="Times New Roman" w:cs="Times New Roman"/>
          <w:sz w:val="24"/>
          <w:szCs w:val="24"/>
        </w:rPr>
        <w:t>“</w:t>
      </w:r>
      <w:r w:rsidR="00A81F41">
        <w:rPr>
          <w:rFonts w:ascii="Times New Roman" w:hAnsi="Times New Roman" w:cs="Times New Roman"/>
          <w:sz w:val="24"/>
          <w:szCs w:val="24"/>
        </w:rPr>
        <w:t>Motion</w:t>
      </w:r>
      <w:r w:rsidR="00E466F2">
        <w:rPr>
          <w:rFonts w:ascii="Times New Roman" w:hAnsi="Times New Roman" w:cs="Times New Roman"/>
          <w:sz w:val="24"/>
          <w:szCs w:val="24"/>
        </w:rPr>
        <w:t>”)</w:t>
      </w:r>
      <w:r w:rsidR="00482228">
        <w:rPr>
          <w:rFonts w:ascii="Times New Roman" w:hAnsi="Times New Roman" w:cs="Times New Roman"/>
          <w:sz w:val="24"/>
          <w:szCs w:val="24"/>
        </w:rPr>
        <w:t>:</w:t>
      </w:r>
    </w:p>
    <w:p w:rsidR="0090566C" w:rsidRDefault="0090566C" w:rsidP="0090566C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0566C" w:rsidRPr="0090566C" w:rsidRDefault="00555CF6" w:rsidP="0090566C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Respondent admits</w:t>
      </w:r>
      <w:r w:rsidR="0090566C" w:rsidRPr="0090566C">
        <w:rPr>
          <w:rFonts w:ascii="Times New Roman" w:eastAsia="Times New Roman" w:hAnsi="Times New Roman" w:cs="Times New Roman"/>
          <w:sz w:val="24"/>
          <w:szCs w:val="24"/>
        </w:rPr>
        <w:t xml:space="preserve"> the allegations in Paragraphs </w:t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0566C" w:rsidRPr="0090566C" w:rsidRDefault="002A7CB9" w:rsidP="0090566C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</w:t>
      </w:r>
      <w:r w:rsidR="00E521B0">
        <w:rPr>
          <w:rFonts w:ascii="Times New Roman" w:eastAsia="Times New Roman" w:hAnsi="Times New Roman" w:cs="Times New Roman"/>
          <w:sz w:val="16"/>
          <w:szCs w:val="16"/>
        </w:rPr>
        <w:tab/>
      </w:r>
      <w:r w:rsidR="0090566C" w:rsidRPr="0090566C">
        <w:rPr>
          <w:rFonts w:ascii="Times New Roman" w:eastAsia="Times New Roman" w:hAnsi="Times New Roman" w:cs="Times New Roman"/>
          <w:sz w:val="16"/>
          <w:szCs w:val="16"/>
        </w:rPr>
        <w:t xml:space="preserve"> (list paragraphs that you believe are accurate)</w:t>
      </w:r>
    </w:p>
    <w:p w:rsidR="0090566C" w:rsidRDefault="00E61402" w:rsidP="00E61402">
      <w:pPr>
        <w:tabs>
          <w:tab w:val="left" w:pos="1080"/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r w:rsidR="00A81F41" w:rsidRPr="00A81F41">
        <w:rPr>
          <w:rFonts w:ascii="Times New Roman" w:eastAsia="Times New Roman" w:hAnsi="Times New Roman" w:cs="Times New Roman"/>
          <w:i/>
          <w:sz w:val="24"/>
          <w:szCs w:val="24"/>
        </w:rPr>
        <w:t>Motion</w:t>
      </w:r>
      <w:r w:rsidR="0090566C" w:rsidRPr="009056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66F2" w:rsidRDefault="00E466F2" w:rsidP="00E466F2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66F2" w:rsidRPr="0090566C" w:rsidRDefault="00E466F2" w:rsidP="00E466F2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6F2">
        <w:rPr>
          <w:rFonts w:ascii="Times New Roman" w:eastAsia="Times New Roman" w:hAnsi="Times New Roman" w:cs="Times New Roman"/>
          <w:sz w:val="24"/>
          <w:szCs w:val="24"/>
        </w:rPr>
        <w:t>Respondent denies the allegations in Paragraphs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E61402" w:rsidRDefault="002A7CB9" w:rsidP="00E61402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</w:t>
      </w:r>
      <w:r w:rsidR="00E521B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E466F2" w:rsidRPr="0090566C">
        <w:rPr>
          <w:rFonts w:ascii="Times New Roman" w:eastAsia="Times New Roman" w:hAnsi="Times New Roman" w:cs="Times New Roman"/>
          <w:sz w:val="16"/>
          <w:szCs w:val="16"/>
        </w:rPr>
        <w:t>(list paragraphs that you believe are not accurate)</w:t>
      </w:r>
    </w:p>
    <w:p w:rsidR="0090566C" w:rsidRPr="00E61402" w:rsidRDefault="00E61402" w:rsidP="00E6140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466F2" w:rsidRPr="00E466F2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r w:rsidR="00A81F41">
        <w:rPr>
          <w:rFonts w:ascii="Times New Roman" w:eastAsia="Times New Roman" w:hAnsi="Times New Roman" w:cs="Times New Roman"/>
          <w:i/>
          <w:sz w:val="24"/>
          <w:szCs w:val="24"/>
        </w:rPr>
        <w:t>Motion</w:t>
      </w:r>
      <w:r w:rsidR="00E466F2" w:rsidRPr="00E466F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466F2" w:rsidRPr="00E466F2" w:rsidRDefault="00E466F2" w:rsidP="00E466F2">
      <w:pPr>
        <w:tabs>
          <w:tab w:val="left" w:pos="1440"/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0566C" w:rsidRPr="0090566C" w:rsidRDefault="0090566C" w:rsidP="0029745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566C">
        <w:rPr>
          <w:rFonts w:ascii="Times New Roman" w:eastAsia="Times New Roman" w:hAnsi="Times New Roman" w:cs="Times New Roman"/>
          <w:sz w:val="24"/>
          <w:szCs w:val="24"/>
        </w:rPr>
        <w:t xml:space="preserve">Respondent does not have information sufficient to either admit or deny the allegations in Paragraphs </w:t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</w:rPr>
        <w:t xml:space="preserve">  of the </w:t>
      </w:r>
      <w:r w:rsidR="00A81F41">
        <w:rPr>
          <w:rFonts w:ascii="Times New Roman" w:eastAsia="Times New Roman" w:hAnsi="Times New Roman" w:cs="Times New Roman"/>
          <w:i/>
          <w:sz w:val="24"/>
          <w:szCs w:val="24"/>
        </w:rPr>
        <w:t>Motion</w:t>
      </w:r>
      <w:r w:rsidRPr="009056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566C" w:rsidRPr="0090566C" w:rsidRDefault="0090566C" w:rsidP="009056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056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="00E466F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90566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297452">
        <w:rPr>
          <w:rFonts w:ascii="Times New Roman" w:eastAsia="Times New Roman" w:hAnsi="Times New Roman" w:cs="Times New Roman"/>
          <w:sz w:val="16"/>
          <w:szCs w:val="16"/>
        </w:rPr>
        <w:tab/>
      </w:r>
      <w:r w:rsidRPr="0090566C">
        <w:rPr>
          <w:rFonts w:ascii="Times New Roman" w:eastAsia="Times New Roman" w:hAnsi="Times New Roman" w:cs="Times New Roman"/>
          <w:sz w:val="16"/>
          <w:szCs w:val="16"/>
        </w:rPr>
        <w:t>(list paragraphs)</w:t>
      </w:r>
    </w:p>
    <w:p w:rsidR="0090566C" w:rsidRDefault="0090566C" w:rsidP="00C475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523" w:rsidRDefault="00C47523" w:rsidP="00C475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66F2" w:rsidRPr="00E466F2">
        <w:rPr>
          <w:rFonts w:ascii="Times New Roman" w:hAnsi="Times New Roman" w:cs="Times New Roman"/>
          <w:b/>
          <w:sz w:val="24"/>
          <w:szCs w:val="24"/>
        </w:rPr>
        <w:t>WHEREFORE</w:t>
      </w:r>
      <w:r w:rsidR="00E466F2" w:rsidRPr="00E466F2">
        <w:rPr>
          <w:rFonts w:ascii="Times New Roman" w:hAnsi="Times New Roman" w:cs="Times New Roman"/>
          <w:sz w:val="24"/>
          <w:szCs w:val="24"/>
        </w:rPr>
        <w:t>, Respondent respectfully requests that the court find</w:t>
      </w:r>
      <w:r w:rsidR="000176A1">
        <w:rPr>
          <w:rFonts w:ascii="Times New Roman" w:hAnsi="Times New Roman" w:cs="Times New Roman"/>
          <w:sz w:val="24"/>
          <w:szCs w:val="24"/>
        </w:rPr>
        <w:t xml:space="preserve"> in favor of</w:t>
      </w:r>
      <w:r w:rsidR="00616100">
        <w:rPr>
          <w:rFonts w:ascii="Times New Roman" w:hAnsi="Times New Roman" w:cs="Times New Roman"/>
          <w:sz w:val="24"/>
          <w:szCs w:val="24"/>
        </w:rPr>
        <w:t xml:space="preserve"> Respondent</w:t>
      </w:r>
      <w:r w:rsidR="00E466F2" w:rsidRPr="00E466F2">
        <w:rPr>
          <w:rFonts w:ascii="Times New Roman" w:hAnsi="Times New Roman" w:cs="Times New Roman"/>
          <w:sz w:val="24"/>
          <w:szCs w:val="24"/>
        </w:rPr>
        <w:t xml:space="preserve">, that </w:t>
      </w:r>
      <w:r w:rsidR="00616100">
        <w:rPr>
          <w:rFonts w:ascii="Times New Roman" w:hAnsi="Times New Roman" w:cs="Times New Roman"/>
          <w:sz w:val="24"/>
          <w:szCs w:val="24"/>
        </w:rPr>
        <w:t xml:space="preserve">the </w:t>
      </w:r>
      <w:r w:rsidR="00A81F41" w:rsidRPr="00A81F41">
        <w:rPr>
          <w:rFonts w:ascii="Times New Roman" w:hAnsi="Times New Roman" w:cs="Times New Roman"/>
          <w:i/>
          <w:sz w:val="24"/>
          <w:szCs w:val="24"/>
        </w:rPr>
        <w:t xml:space="preserve">Motion </w:t>
      </w:r>
      <w:r w:rsidR="003D25C7">
        <w:rPr>
          <w:rFonts w:ascii="Times New Roman" w:hAnsi="Times New Roman" w:cs="Times New Roman"/>
          <w:i/>
          <w:sz w:val="24"/>
          <w:szCs w:val="24"/>
        </w:rPr>
        <w:t>to Terminate</w:t>
      </w:r>
      <w:r w:rsidR="00A81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1F41" w:rsidRPr="00A81F41">
        <w:rPr>
          <w:rFonts w:ascii="Times New Roman" w:hAnsi="Times New Roman" w:cs="Times New Roman"/>
          <w:i/>
          <w:sz w:val="24"/>
          <w:szCs w:val="24"/>
        </w:rPr>
        <w:t xml:space="preserve">Guardianship </w:t>
      </w:r>
      <w:r w:rsidR="00616100">
        <w:rPr>
          <w:rFonts w:ascii="Times New Roman" w:hAnsi="Times New Roman" w:cs="Times New Roman"/>
          <w:sz w:val="24"/>
          <w:szCs w:val="24"/>
        </w:rPr>
        <w:t>be denied</w:t>
      </w:r>
      <w:r w:rsidR="00E466F2" w:rsidRPr="00E466F2">
        <w:rPr>
          <w:rFonts w:ascii="Times New Roman" w:hAnsi="Times New Roman" w:cs="Times New Roman"/>
          <w:sz w:val="24"/>
          <w:szCs w:val="24"/>
        </w:rPr>
        <w:t xml:space="preserve"> and for such other relief as the court deem</w:t>
      </w:r>
      <w:r w:rsidR="00482367">
        <w:rPr>
          <w:rFonts w:ascii="Times New Roman" w:hAnsi="Times New Roman" w:cs="Times New Roman"/>
          <w:sz w:val="24"/>
          <w:szCs w:val="24"/>
        </w:rPr>
        <w:t>s</w:t>
      </w:r>
      <w:r w:rsidR="00E466F2" w:rsidRPr="00E466F2">
        <w:rPr>
          <w:rFonts w:ascii="Times New Roman" w:hAnsi="Times New Roman" w:cs="Times New Roman"/>
          <w:sz w:val="24"/>
          <w:szCs w:val="24"/>
        </w:rPr>
        <w:t xml:space="preserve"> proper.</w:t>
      </w:r>
    </w:p>
    <w:p w:rsidR="009B49AE" w:rsidRDefault="002D68C1" w:rsidP="002D6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52461" w:rsidRDefault="009B49AE" w:rsidP="002D6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1DBB">
        <w:rPr>
          <w:rFonts w:ascii="Times New Roman" w:hAnsi="Times New Roman" w:cs="Times New Roman"/>
          <w:sz w:val="24"/>
          <w:szCs w:val="24"/>
        </w:rPr>
        <w:t>D</w:t>
      </w:r>
      <w:r w:rsidR="00431C57">
        <w:rPr>
          <w:rFonts w:ascii="Times New Roman" w:hAnsi="Times New Roman" w:cs="Times New Roman"/>
          <w:sz w:val="24"/>
          <w:szCs w:val="24"/>
        </w:rPr>
        <w:t xml:space="preserve">ATED this </w:t>
      </w:r>
      <w:r w:rsidR="00122C4F" w:rsidRPr="00122C4F">
        <w:rPr>
          <w:rFonts w:ascii="Times New Roman" w:hAnsi="Times New Roman" w:cs="Times New Roman"/>
          <w:sz w:val="24"/>
          <w:szCs w:val="24"/>
        </w:rPr>
        <w:t>_____</w:t>
      </w:r>
      <w:r w:rsidR="00431C57">
        <w:rPr>
          <w:rFonts w:ascii="Times New Roman" w:hAnsi="Times New Roman" w:cs="Times New Roman"/>
          <w:sz w:val="24"/>
          <w:szCs w:val="24"/>
        </w:rPr>
        <w:t xml:space="preserve"> day of </w:t>
      </w:r>
      <w:r w:rsidR="00431C57">
        <w:rPr>
          <w:rFonts w:ascii="Times New Roman" w:hAnsi="Times New Roman" w:cs="Times New Roman"/>
          <w:sz w:val="24"/>
          <w:szCs w:val="24"/>
          <w:u w:val="single"/>
        </w:rPr>
        <w:tab/>
      </w:r>
      <w:r w:rsidR="00431C57">
        <w:rPr>
          <w:rFonts w:ascii="Times New Roman" w:hAnsi="Times New Roman" w:cs="Times New Roman"/>
          <w:sz w:val="24"/>
          <w:szCs w:val="24"/>
          <w:u w:val="single"/>
        </w:rPr>
        <w:tab/>
      </w:r>
      <w:r w:rsidR="00431C57">
        <w:rPr>
          <w:rFonts w:ascii="Times New Roman" w:hAnsi="Times New Roman" w:cs="Times New Roman"/>
          <w:sz w:val="24"/>
          <w:szCs w:val="24"/>
          <w:u w:val="single"/>
        </w:rPr>
        <w:tab/>
      </w:r>
      <w:r w:rsidR="00431C57">
        <w:rPr>
          <w:rFonts w:ascii="Times New Roman" w:hAnsi="Times New Roman" w:cs="Times New Roman"/>
          <w:sz w:val="24"/>
          <w:szCs w:val="24"/>
        </w:rPr>
        <w:t>, 20</w:t>
      </w:r>
      <w:r w:rsidR="00652461">
        <w:rPr>
          <w:rFonts w:ascii="Times New Roman" w:hAnsi="Times New Roman" w:cs="Times New Roman"/>
          <w:sz w:val="24"/>
          <w:szCs w:val="24"/>
          <w:u w:val="single"/>
        </w:rPr>
        <w:tab/>
      </w:r>
      <w:r w:rsidR="00431C5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B49AE" w:rsidRDefault="009B49AE" w:rsidP="001F0F5E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F0F5E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</w:rPr>
        <w:t>________________________________</w:t>
      </w:r>
    </w:p>
    <w:p w:rsidR="001F0F5E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523A6">
        <w:rPr>
          <w:rFonts w:ascii="Times New Roman" w:hAnsi="Times New Roman"/>
          <w:color w:val="000000"/>
          <w:sz w:val="24"/>
        </w:rPr>
        <w:t xml:space="preserve">(Signature of </w:t>
      </w:r>
      <w:r w:rsidR="00472DE7">
        <w:rPr>
          <w:rFonts w:ascii="Times New Roman" w:hAnsi="Times New Roman"/>
          <w:color w:val="000000"/>
          <w:sz w:val="24"/>
        </w:rPr>
        <w:t>Respondent</w:t>
      </w:r>
      <w:r w:rsidRPr="003523A6">
        <w:rPr>
          <w:rFonts w:ascii="Times New Roman" w:hAnsi="Times New Roman"/>
          <w:color w:val="000000"/>
          <w:sz w:val="24"/>
        </w:rPr>
        <w:t>)</w:t>
      </w:r>
    </w:p>
    <w:p w:rsidR="00AC5D99" w:rsidRDefault="00AC5D99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F0F5E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_________________________________</w:t>
      </w:r>
    </w:p>
    <w:p w:rsidR="001F0F5E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523A6">
        <w:rPr>
          <w:rFonts w:ascii="Times New Roman" w:hAnsi="Times New Roman"/>
          <w:color w:val="000000"/>
          <w:sz w:val="24"/>
        </w:rPr>
        <w:t xml:space="preserve">(Printed Name of </w:t>
      </w:r>
      <w:r w:rsidR="00472DE7">
        <w:rPr>
          <w:rFonts w:ascii="Times New Roman" w:hAnsi="Times New Roman"/>
          <w:color w:val="000000"/>
          <w:sz w:val="24"/>
        </w:rPr>
        <w:t>Respondent</w:t>
      </w:r>
      <w:r w:rsidRPr="003523A6">
        <w:rPr>
          <w:rFonts w:ascii="Times New Roman" w:hAnsi="Times New Roman"/>
          <w:color w:val="000000"/>
          <w:sz w:val="24"/>
        </w:rPr>
        <w:t>)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AC5D99" w:rsidRDefault="00AC5D99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F0F5E" w:rsidRDefault="001F0F5E" w:rsidP="001F0F5E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_________________________________</w:t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0A052B">
        <w:rPr>
          <w:rFonts w:ascii="Times New Roman" w:hAnsi="Times New Roman"/>
          <w:color w:val="000000"/>
          <w:sz w:val="24"/>
          <w:szCs w:val="24"/>
        </w:rPr>
        <w:t>(Phone Number)</w:t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  <w:t>_________________________________</w:t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  <w:t>(Address – to receive mailings)</w:t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  <w:t>_________________________________</w:t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  <w:u w:val="single"/>
        </w:rPr>
      </w:pP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  <w:t>(City, State, Zip)</w:t>
      </w:r>
    </w:p>
    <w:p w:rsidR="009B49AE" w:rsidRDefault="009B49AE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</w:p>
    <w:p w:rsidR="009B49AE" w:rsidRDefault="009B49AE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</w:p>
    <w:p w:rsidR="009B49AE" w:rsidRDefault="009B49AE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</w:p>
    <w:p w:rsidR="000A052B" w:rsidRDefault="000A052B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</w:p>
    <w:p w:rsidR="00C65195" w:rsidRDefault="00C65195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  <w:r w:rsidRPr="00C65195"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  <w:t>CERTIFICATE OF SERVICE</w:t>
      </w:r>
    </w:p>
    <w:p w:rsidR="00C65195" w:rsidRPr="00C65195" w:rsidRDefault="00C65195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u w:val="single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0"/>
          <w:sz w:val="24"/>
          <w:szCs w:val="20"/>
          <w:u w:val="single"/>
        </w:rPr>
      </w:pPr>
    </w:p>
    <w:p w:rsidR="00C65195" w:rsidRPr="00C65195" w:rsidRDefault="00C65195" w:rsidP="00C6519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I certify that on </w:t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(dat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e) the original of this </w:t>
      </w:r>
      <w:r w:rsidR="003D25C7">
        <w:rPr>
          <w:rFonts w:ascii="Times New Roman" w:hAnsi="Times New Roman" w:cs="Times New Roman"/>
          <w:sz w:val="24"/>
          <w:szCs w:val="24"/>
        </w:rPr>
        <w:t>ANSWER TO MOTION TO TERMINATE</w:t>
      </w:r>
      <w:r w:rsidR="00A81F41" w:rsidRPr="00A81F41">
        <w:rPr>
          <w:rFonts w:ascii="Times New Roman" w:hAnsi="Times New Roman" w:cs="Times New Roman"/>
          <w:sz w:val="24"/>
          <w:szCs w:val="24"/>
        </w:rPr>
        <w:t xml:space="preserve"> GUARDIANSHIP </w:t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was filed with the Clerk of District Court; and, a true and accurate copy of this document was served on the other party by </w:t>
      </w:r>
      <w:r w:rsidR="0087064F" w:rsidRPr="00C65195">
        <w:rPr>
          <w:rFonts w:ascii="Times New Roman" w:eastAsia="Times New Roman" w:hAnsi="Times New Roman" w:cs="Times New Roman"/>
          <w:sz w:val="24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65195">
        <w:rPr>
          <w:rFonts w:ascii="Times New Roman" w:eastAsia="Times New Roman" w:hAnsi="Times New Roman" w:cs="Times New Roman"/>
          <w:sz w:val="24"/>
          <w:szCs w:val="20"/>
        </w:rPr>
        <w:instrText xml:space="preserve"> FORMCHECKBOX </w:instrText>
      </w:r>
      <w:r w:rsidR="00670135">
        <w:rPr>
          <w:rFonts w:ascii="Times New Roman" w:eastAsia="Times New Roman" w:hAnsi="Times New Roman" w:cs="Times New Roman"/>
          <w:sz w:val="24"/>
          <w:szCs w:val="20"/>
        </w:rPr>
      </w:r>
      <w:r w:rsidR="00670135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="0087064F" w:rsidRPr="00C65195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Hand Delivery  OR </w:t>
      </w:r>
      <w:r w:rsidR="0087064F" w:rsidRPr="00C65195">
        <w:rPr>
          <w:rFonts w:ascii="Times New Roman" w:eastAsia="Times New Roman" w:hAnsi="Times New Roman" w:cs="Times New Roman"/>
          <w:sz w:val="24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65195">
        <w:rPr>
          <w:rFonts w:ascii="Times New Roman" w:eastAsia="Times New Roman" w:hAnsi="Times New Roman" w:cs="Times New Roman"/>
          <w:sz w:val="24"/>
          <w:szCs w:val="20"/>
        </w:rPr>
        <w:instrText xml:space="preserve"> FORMCHECKBOX </w:instrText>
      </w:r>
      <w:r w:rsidR="00670135">
        <w:rPr>
          <w:rFonts w:ascii="Times New Roman" w:eastAsia="Times New Roman" w:hAnsi="Times New Roman" w:cs="Times New Roman"/>
          <w:sz w:val="24"/>
          <w:szCs w:val="20"/>
        </w:rPr>
      </w:r>
      <w:r w:rsidR="00670135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="0087064F" w:rsidRPr="00C65195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Faxed to this number </w:t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  OR </w:t>
      </w:r>
      <w:r w:rsidR="0087064F" w:rsidRPr="00C65195">
        <w:rPr>
          <w:rFonts w:ascii="Times New Roman" w:eastAsia="Times New Roman" w:hAnsi="Times New Roman" w:cs="Times New Roman"/>
          <w:sz w:val="24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65195">
        <w:rPr>
          <w:rFonts w:ascii="Times New Roman" w:eastAsia="Times New Roman" w:hAnsi="Times New Roman" w:cs="Times New Roman"/>
          <w:sz w:val="24"/>
          <w:szCs w:val="20"/>
        </w:rPr>
        <w:instrText xml:space="preserve"> FORMCHECKBOX </w:instrText>
      </w:r>
      <w:r w:rsidR="00670135">
        <w:rPr>
          <w:rFonts w:ascii="Times New Roman" w:eastAsia="Times New Roman" w:hAnsi="Times New Roman" w:cs="Times New Roman"/>
          <w:sz w:val="24"/>
          <w:szCs w:val="20"/>
        </w:rPr>
      </w:r>
      <w:r w:rsidR="00670135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="0087064F" w:rsidRPr="00C65195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by placing it in the United States mail, postage pre-paid, and addressed to the following: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>(Print name and address of other party)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>TO:  ______________________________________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       ______________________________________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       ______________________________________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  <w:t>Your signature</w:t>
      </w:r>
    </w:p>
    <w:p w:rsidR="00C65195" w:rsidRPr="00C65195" w:rsidRDefault="00C65195" w:rsidP="00C65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</w:p>
    <w:p w:rsidR="005D762F" w:rsidRDefault="00C65195" w:rsidP="0043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Print Name</w:t>
      </w:r>
    </w:p>
    <w:sectPr w:rsidR="005D762F" w:rsidSect="00F66625">
      <w:footerReference w:type="default" r:id="rId8"/>
      <w:pgSz w:w="12240" w:h="15840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D60" w:rsidRDefault="00E26D60" w:rsidP="0031470A">
      <w:pPr>
        <w:spacing w:after="0" w:line="240" w:lineRule="auto"/>
      </w:pPr>
      <w:r>
        <w:separator/>
      </w:r>
    </w:p>
  </w:endnote>
  <w:endnote w:type="continuationSeparator" w:id="0">
    <w:p w:rsidR="00E26D60" w:rsidRDefault="00E26D60" w:rsidP="003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FC2" w:rsidRPr="003D25C7" w:rsidRDefault="003D25C7" w:rsidP="00B43FC2">
    <w:pPr>
      <w:pStyle w:val="Foo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Answer</w:t>
    </w:r>
    <w:r w:rsidR="00B43FC2">
      <w:rPr>
        <w:rFonts w:ascii="Times New Roman" w:hAnsi="Times New Roman" w:cs="Times New Roman"/>
        <w:i/>
      </w:rPr>
      <w:t xml:space="preserve"> to </w:t>
    </w:r>
    <w:r w:rsidR="00A81F41" w:rsidRPr="003D25C7">
      <w:rPr>
        <w:rFonts w:ascii="Times New Roman" w:hAnsi="Times New Roman" w:cs="Times New Roman"/>
        <w:i/>
      </w:rPr>
      <w:t xml:space="preserve">Motion </w:t>
    </w:r>
    <w:r w:rsidRPr="003D25C7">
      <w:rPr>
        <w:rFonts w:ascii="Times New Roman" w:hAnsi="Times New Roman" w:cs="Times New Roman"/>
        <w:i/>
      </w:rPr>
      <w:t xml:space="preserve">to Terminate </w:t>
    </w:r>
    <w:r w:rsidR="00A81F41" w:rsidRPr="003D25C7">
      <w:rPr>
        <w:rFonts w:ascii="Times New Roman" w:hAnsi="Times New Roman" w:cs="Times New Roman"/>
        <w:i/>
      </w:rPr>
      <w:t>Guardianship (Minor)</w:t>
    </w:r>
  </w:p>
  <w:p w:rsidR="007B3C23" w:rsidRPr="00670135" w:rsidRDefault="003D25C7" w:rsidP="00B43FC2">
    <w:pPr>
      <w:pStyle w:val="Footer"/>
      <w:rPr>
        <w:rFonts w:ascii="Times New Roman" w:hAnsi="Times New Roman" w:cs="Times New Roman"/>
        <w:i/>
        <w:sz w:val="20"/>
        <w:szCs w:val="20"/>
      </w:rPr>
    </w:pPr>
    <w:r w:rsidRPr="00670135">
      <w:rPr>
        <w:rFonts w:ascii="Times New Roman" w:hAnsi="Times New Roman" w:cs="Times New Roman"/>
        <w:i/>
      </w:rPr>
      <w:t>Approved by the Wyoming Supreme Court (2016)</w:t>
    </w:r>
  </w:p>
  <w:p w:rsidR="00E466F2" w:rsidRPr="00670135" w:rsidRDefault="00B43FC2" w:rsidP="00B43FC2">
    <w:pPr>
      <w:pStyle w:val="Footer"/>
      <w:rPr>
        <w:rFonts w:ascii="Times New Roman" w:hAnsi="Times New Roman" w:cs="Times New Roman"/>
        <w:i/>
      </w:rPr>
    </w:pPr>
    <w:r w:rsidRPr="00670135">
      <w:rPr>
        <w:rFonts w:ascii="Times New Roman" w:hAnsi="Times New Roman" w:cs="Times New Roman"/>
        <w:i/>
      </w:rPr>
      <w:t xml:space="preserve">Page </w:t>
    </w:r>
    <w:r w:rsidRPr="00670135">
      <w:rPr>
        <w:rFonts w:ascii="Times New Roman" w:hAnsi="Times New Roman" w:cs="Times New Roman"/>
        <w:bCs/>
        <w:i/>
      </w:rPr>
      <w:fldChar w:fldCharType="begin"/>
    </w:r>
    <w:r w:rsidRPr="00670135">
      <w:rPr>
        <w:rFonts w:ascii="Times New Roman" w:hAnsi="Times New Roman" w:cs="Times New Roman"/>
        <w:bCs/>
        <w:i/>
      </w:rPr>
      <w:instrText xml:space="preserve"> PAGE  \* Arabic  \* MERGEFORMAT </w:instrText>
    </w:r>
    <w:r w:rsidRPr="00670135">
      <w:rPr>
        <w:rFonts w:ascii="Times New Roman" w:hAnsi="Times New Roman" w:cs="Times New Roman"/>
        <w:bCs/>
        <w:i/>
      </w:rPr>
      <w:fldChar w:fldCharType="separate"/>
    </w:r>
    <w:r w:rsidR="00670135">
      <w:rPr>
        <w:rFonts w:ascii="Times New Roman" w:hAnsi="Times New Roman" w:cs="Times New Roman"/>
        <w:bCs/>
        <w:i/>
        <w:noProof/>
      </w:rPr>
      <w:t>2</w:t>
    </w:r>
    <w:r w:rsidRPr="00670135">
      <w:rPr>
        <w:rFonts w:ascii="Times New Roman" w:hAnsi="Times New Roman" w:cs="Times New Roman"/>
        <w:bCs/>
        <w:i/>
      </w:rPr>
      <w:fldChar w:fldCharType="end"/>
    </w:r>
    <w:r w:rsidRPr="00670135">
      <w:rPr>
        <w:rFonts w:ascii="Times New Roman" w:hAnsi="Times New Roman" w:cs="Times New Roman"/>
        <w:i/>
      </w:rPr>
      <w:t xml:space="preserve"> of </w:t>
    </w:r>
    <w:r w:rsidRPr="00670135">
      <w:rPr>
        <w:rFonts w:ascii="Times New Roman" w:hAnsi="Times New Roman" w:cs="Times New Roman"/>
        <w:bCs/>
        <w:i/>
      </w:rPr>
      <w:fldChar w:fldCharType="begin"/>
    </w:r>
    <w:r w:rsidRPr="00670135">
      <w:rPr>
        <w:rFonts w:ascii="Times New Roman" w:hAnsi="Times New Roman" w:cs="Times New Roman"/>
        <w:bCs/>
        <w:i/>
      </w:rPr>
      <w:instrText xml:space="preserve"> NUMPAGES  \* Arabic  \* MERGEFORMAT </w:instrText>
    </w:r>
    <w:r w:rsidRPr="00670135">
      <w:rPr>
        <w:rFonts w:ascii="Times New Roman" w:hAnsi="Times New Roman" w:cs="Times New Roman"/>
        <w:bCs/>
        <w:i/>
      </w:rPr>
      <w:fldChar w:fldCharType="separate"/>
    </w:r>
    <w:r w:rsidR="00670135">
      <w:rPr>
        <w:rFonts w:ascii="Times New Roman" w:hAnsi="Times New Roman" w:cs="Times New Roman"/>
        <w:bCs/>
        <w:i/>
        <w:noProof/>
      </w:rPr>
      <w:t>2</w:t>
    </w:r>
    <w:r w:rsidRPr="00670135">
      <w:rPr>
        <w:rFonts w:ascii="Times New Roman" w:hAnsi="Times New Roman" w:cs="Times New Roman"/>
        <w:bCs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D60" w:rsidRDefault="00E26D60" w:rsidP="0031470A">
      <w:pPr>
        <w:spacing w:after="0" w:line="240" w:lineRule="auto"/>
      </w:pPr>
      <w:r>
        <w:separator/>
      </w:r>
    </w:p>
  </w:footnote>
  <w:footnote w:type="continuationSeparator" w:id="0">
    <w:p w:rsidR="00E26D60" w:rsidRDefault="00E26D60" w:rsidP="00314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65DF"/>
    <w:multiLevelType w:val="hybridMultilevel"/>
    <w:tmpl w:val="D9E4A0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303663"/>
    <w:multiLevelType w:val="hybridMultilevel"/>
    <w:tmpl w:val="A2064B70"/>
    <w:lvl w:ilvl="0" w:tplc="64E64F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652937"/>
    <w:multiLevelType w:val="hybridMultilevel"/>
    <w:tmpl w:val="DAFA55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6F2125"/>
    <w:multiLevelType w:val="hybridMultilevel"/>
    <w:tmpl w:val="8A627B2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523"/>
    <w:rsid w:val="000176A1"/>
    <w:rsid w:val="00073056"/>
    <w:rsid w:val="000A052B"/>
    <w:rsid w:val="00100BFB"/>
    <w:rsid w:val="00122C4F"/>
    <w:rsid w:val="001328D4"/>
    <w:rsid w:val="001330A0"/>
    <w:rsid w:val="001A3B20"/>
    <w:rsid w:val="001B0CBC"/>
    <w:rsid w:val="001F0F5E"/>
    <w:rsid w:val="00272931"/>
    <w:rsid w:val="00297452"/>
    <w:rsid w:val="002A7CB9"/>
    <w:rsid w:val="002D68C1"/>
    <w:rsid w:val="002E38CF"/>
    <w:rsid w:val="003006DD"/>
    <w:rsid w:val="00301ECA"/>
    <w:rsid w:val="0031470A"/>
    <w:rsid w:val="003C4C0B"/>
    <w:rsid w:val="003D25C7"/>
    <w:rsid w:val="00431C57"/>
    <w:rsid w:val="00437D5C"/>
    <w:rsid w:val="004432AB"/>
    <w:rsid w:val="00472DE7"/>
    <w:rsid w:val="00482228"/>
    <w:rsid w:val="00482367"/>
    <w:rsid w:val="004D1DBB"/>
    <w:rsid w:val="004E5BAF"/>
    <w:rsid w:val="00533386"/>
    <w:rsid w:val="00555CF6"/>
    <w:rsid w:val="005D762F"/>
    <w:rsid w:val="00616100"/>
    <w:rsid w:val="00652461"/>
    <w:rsid w:val="00660607"/>
    <w:rsid w:val="00670135"/>
    <w:rsid w:val="0072134A"/>
    <w:rsid w:val="00772F70"/>
    <w:rsid w:val="007B3C23"/>
    <w:rsid w:val="00800860"/>
    <w:rsid w:val="0087064F"/>
    <w:rsid w:val="00897C31"/>
    <w:rsid w:val="008D0F16"/>
    <w:rsid w:val="008F5B7C"/>
    <w:rsid w:val="008F6C01"/>
    <w:rsid w:val="0090566C"/>
    <w:rsid w:val="009A0C9B"/>
    <w:rsid w:val="009B49AE"/>
    <w:rsid w:val="009C5FEE"/>
    <w:rsid w:val="00A403C7"/>
    <w:rsid w:val="00A81F41"/>
    <w:rsid w:val="00A84D32"/>
    <w:rsid w:val="00A93C92"/>
    <w:rsid w:val="00AC5D99"/>
    <w:rsid w:val="00AD5626"/>
    <w:rsid w:val="00B22B99"/>
    <w:rsid w:val="00B27178"/>
    <w:rsid w:val="00B43FC2"/>
    <w:rsid w:val="00BD0944"/>
    <w:rsid w:val="00C021D7"/>
    <w:rsid w:val="00C34AE6"/>
    <w:rsid w:val="00C47523"/>
    <w:rsid w:val="00C5613A"/>
    <w:rsid w:val="00C65195"/>
    <w:rsid w:val="00CD23DD"/>
    <w:rsid w:val="00D0520C"/>
    <w:rsid w:val="00DD2BED"/>
    <w:rsid w:val="00E25FFE"/>
    <w:rsid w:val="00E26D60"/>
    <w:rsid w:val="00E466F2"/>
    <w:rsid w:val="00E521B0"/>
    <w:rsid w:val="00E61402"/>
    <w:rsid w:val="00EB4265"/>
    <w:rsid w:val="00F66625"/>
    <w:rsid w:val="00F9043E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744EEA2-C9A0-4593-AEB4-C0D63E54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27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4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70A"/>
  </w:style>
  <w:style w:type="paragraph" w:styleId="Footer">
    <w:name w:val="footer"/>
    <w:basedOn w:val="Normal"/>
    <w:link w:val="FooterChar"/>
    <w:unhideWhenUsed/>
    <w:rsid w:val="00314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1470A"/>
  </w:style>
  <w:style w:type="paragraph" w:styleId="BalloonText">
    <w:name w:val="Balloon Text"/>
    <w:basedOn w:val="Normal"/>
    <w:link w:val="BalloonTextChar"/>
    <w:uiPriority w:val="99"/>
    <w:semiHidden/>
    <w:unhideWhenUsed/>
    <w:rsid w:val="0031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7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D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566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F666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6ACE1-AA4D-4E3D-ACB2-DB407261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Feeney</dc:creator>
  <cp:lastModifiedBy>Craig, Becky</cp:lastModifiedBy>
  <cp:revision>4</cp:revision>
  <cp:lastPrinted>2012-01-10T20:54:00Z</cp:lastPrinted>
  <dcterms:created xsi:type="dcterms:W3CDTF">2017-08-15T22:06:00Z</dcterms:created>
  <dcterms:modified xsi:type="dcterms:W3CDTF">2017-08-21T22:02:00Z</dcterms:modified>
</cp:coreProperties>
</file>